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3316FA" w14:textId="77C5F8B6" w:rsidR="0099581F" w:rsidRDefault="0099581F" w:rsidP="0099581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SAS Syntax for Interrater Agreement and Reliability Indices</w:t>
      </w:r>
    </w:p>
    <w:p w14:paraId="00E34CDE" w14:textId="2B087FBF" w:rsidR="0099581F" w:rsidRDefault="0099581F" w:rsidP="0099581F">
      <w:pPr>
        <w:jc w:val="center"/>
        <w:rPr>
          <w:rFonts w:ascii="Arial" w:hAnsi="Arial" w:cs="Arial"/>
          <w:b/>
        </w:rPr>
      </w:pPr>
    </w:p>
    <w:p w14:paraId="0019847B" w14:textId="7A35239C" w:rsidR="0099581F" w:rsidRDefault="0099581F" w:rsidP="0099581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/* syntax for nominal agreement table */</w:t>
      </w:r>
    </w:p>
    <w:p w14:paraId="20950B46" w14:textId="77777777" w:rsidR="0099581F" w:rsidRDefault="0099581F" w:rsidP="0099581F">
      <w:pPr>
        <w:rPr>
          <w:rFonts w:ascii="Arial" w:hAnsi="Arial" w:cs="Arial"/>
          <w:b/>
        </w:rPr>
      </w:pPr>
    </w:p>
    <w:p w14:paraId="68570C17" w14:textId="4F057CE4" w:rsidR="0099581F" w:rsidRPr="00F61FA7" w:rsidRDefault="0099581F" w:rsidP="0099581F">
      <w:pPr>
        <w:rPr>
          <w:rFonts w:ascii="Arial" w:hAnsi="Arial" w:cs="Arial"/>
          <w:b/>
        </w:rPr>
      </w:pPr>
      <w:proofErr w:type="spellStart"/>
      <w:r w:rsidRPr="00F61FA7">
        <w:rPr>
          <w:rFonts w:ascii="Arial" w:hAnsi="Arial" w:cs="Arial"/>
          <w:b/>
        </w:rPr>
        <w:t>proc</w:t>
      </w:r>
      <w:proofErr w:type="spellEnd"/>
      <w:r w:rsidRPr="00F61FA7">
        <w:rPr>
          <w:rFonts w:ascii="Arial" w:hAnsi="Arial" w:cs="Arial"/>
          <w:b/>
        </w:rPr>
        <w:t xml:space="preserve"> </w:t>
      </w:r>
      <w:proofErr w:type="spellStart"/>
      <w:r w:rsidRPr="00F61FA7">
        <w:rPr>
          <w:rFonts w:ascii="Arial" w:hAnsi="Arial" w:cs="Arial"/>
          <w:b/>
        </w:rPr>
        <w:t>freq</w:t>
      </w:r>
      <w:proofErr w:type="spellEnd"/>
      <w:r w:rsidRPr="00F61FA7">
        <w:rPr>
          <w:rFonts w:ascii="Arial" w:hAnsi="Arial" w:cs="Arial"/>
          <w:b/>
        </w:rPr>
        <w:t xml:space="preserve"> data = </w:t>
      </w:r>
      <w:r w:rsidRPr="00BD2C31">
        <w:rPr>
          <w:rFonts w:ascii="Arial" w:hAnsi="Arial" w:cs="Arial"/>
          <w:bCs/>
        </w:rPr>
        <w:t>rater</w:t>
      </w:r>
      <w:r w:rsidRPr="00F61FA7">
        <w:rPr>
          <w:rFonts w:ascii="Arial" w:hAnsi="Arial" w:cs="Arial"/>
          <w:b/>
        </w:rPr>
        <w:t>;</w:t>
      </w:r>
    </w:p>
    <w:p w14:paraId="6E77B29C" w14:textId="77777777" w:rsidR="0099581F" w:rsidRPr="00F61FA7" w:rsidRDefault="0099581F" w:rsidP="0099581F">
      <w:pPr>
        <w:rPr>
          <w:rFonts w:ascii="Arial" w:hAnsi="Arial" w:cs="Arial"/>
          <w:b/>
        </w:rPr>
      </w:pPr>
      <w:r w:rsidRPr="00F61FA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 w:rsidRPr="00F61FA7">
        <w:rPr>
          <w:rFonts w:ascii="Arial" w:hAnsi="Arial" w:cs="Arial"/>
          <w:b/>
        </w:rPr>
        <w:t xml:space="preserve">tables </w:t>
      </w:r>
      <w:proofErr w:type="spellStart"/>
      <w:r w:rsidRPr="00BD2C31">
        <w:rPr>
          <w:rFonts w:ascii="Arial" w:hAnsi="Arial" w:cs="Arial"/>
          <w:bCs/>
        </w:rPr>
        <w:t>rater1</w:t>
      </w:r>
      <w:proofErr w:type="spellEnd"/>
      <w:r w:rsidRPr="00BD2C31">
        <w:rPr>
          <w:rFonts w:ascii="Arial" w:hAnsi="Arial" w:cs="Arial"/>
          <w:bCs/>
        </w:rPr>
        <w:t xml:space="preserve"> * </w:t>
      </w:r>
      <w:proofErr w:type="spellStart"/>
      <w:r w:rsidRPr="00BD2C31">
        <w:rPr>
          <w:rFonts w:ascii="Arial" w:hAnsi="Arial" w:cs="Arial"/>
          <w:bCs/>
        </w:rPr>
        <w:t>rater2</w:t>
      </w:r>
      <w:proofErr w:type="spellEnd"/>
      <w:r w:rsidRPr="00F61FA7">
        <w:rPr>
          <w:rFonts w:ascii="Arial" w:hAnsi="Arial" w:cs="Arial"/>
          <w:b/>
        </w:rPr>
        <w:t>/</w:t>
      </w:r>
      <w:proofErr w:type="spellStart"/>
      <w:r w:rsidRPr="00F61FA7">
        <w:rPr>
          <w:rFonts w:ascii="Arial" w:hAnsi="Arial" w:cs="Arial"/>
          <w:b/>
        </w:rPr>
        <w:t>nopercent</w:t>
      </w:r>
      <w:proofErr w:type="spellEnd"/>
      <w:r w:rsidRPr="00F61FA7">
        <w:rPr>
          <w:rFonts w:ascii="Arial" w:hAnsi="Arial" w:cs="Arial"/>
          <w:b/>
        </w:rPr>
        <w:t xml:space="preserve"> </w:t>
      </w:r>
      <w:proofErr w:type="spellStart"/>
      <w:r w:rsidRPr="00F61FA7">
        <w:rPr>
          <w:rFonts w:ascii="Arial" w:hAnsi="Arial" w:cs="Arial"/>
          <w:b/>
        </w:rPr>
        <w:t>nocol</w:t>
      </w:r>
      <w:proofErr w:type="spellEnd"/>
      <w:r w:rsidRPr="00F61FA7">
        <w:rPr>
          <w:rFonts w:ascii="Arial" w:hAnsi="Arial" w:cs="Arial"/>
          <w:b/>
        </w:rPr>
        <w:t xml:space="preserve"> </w:t>
      </w:r>
      <w:proofErr w:type="spellStart"/>
      <w:r w:rsidRPr="00F61FA7">
        <w:rPr>
          <w:rFonts w:ascii="Arial" w:hAnsi="Arial" w:cs="Arial"/>
          <w:b/>
        </w:rPr>
        <w:t>norow</w:t>
      </w:r>
      <w:proofErr w:type="spellEnd"/>
      <w:r w:rsidRPr="00F61FA7">
        <w:rPr>
          <w:rFonts w:ascii="Arial" w:hAnsi="Arial" w:cs="Arial"/>
          <w:b/>
        </w:rPr>
        <w:t>;</w:t>
      </w:r>
    </w:p>
    <w:p w14:paraId="010BF440" w14:textId="77777777" w:rsidR="0099581F" w:rsidRDefault="0099581F" w:rsidP="0099581F">
      <w:pPr>
        <w:rPr>
          <w:rFonts w:ascii="Arial" w:hAnsi="Arial" w:cs="Arial"/>
          <w:b/>
        </w:rPr>
      </w:pPr>
      <w:r w:rsidRPr="00F61FA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 w:rsidRPr="00F61FA7">
        <w:rPr>
          <w:rFonts w:ascii="Arial" w:hAnsi="Arial" w:cs="Arial"/>
          <w:b/>
        </w:rPr>
        <w:t>run;</w:t>
      </w:r>
    </w:p>
    <w:p w14:paraId="05331F43" w14:textId="63A41B05" w:rsidR="00B2508E" w:rsidRDefault="00B2508E"/>
    <w:p w14:paraId="29AD78B1" w14:textId="61CC3492" w:rsidR="0099581F" w:rsidRDefault="0099581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/* syntax for nominal agreement using data step and proc means */</w:t>
      </w:r>
    </w:p>
    <w:p w14:paraId="72099F53" w14:textId="76322EA2" w:rsidR="0099581F" w:rsidRDefault="0099581F">
      <w:pPr>
        <w:rPr>
          <w:rFonts w:ascii="Arial" w:hAnsi="Arial" w:cs="Arial"/>
          <w:b/>
          <w:bCs/>
        </w:rPr>
      </w:pPr>
    </w:p>
    <w:p w14:paraId="486EFC63" w14:textId="77777777" w:rsidR="0099581F" w:rsidRPr="007926CB" w:rsidRDefault="0099581F" w:rsidP="0099581F">
      <w:pPr>
        <w:rPr>
          <w:rFonts w:ascii="Arial" w:hAnsi="Arial" w:cs="Arial"/>
          <w:b/>
        </w:rPr>
      </w:pPr>
      <w:r w:rsidRPr="007926CB">
        <w:rPr>
          <w:rFonts w:ascii="Arial" w:hAnsi="Arial" w:cs="Arial"/>
          <w:b/>
        </w:rPr>
        <w:t>data rater2;</w:t>
      </w:r>
      <w:r>
        <w:rPr>
          <w:rFonts w:ascii="Arial" w:hAnsi="Arial" w:cs="Arial"/>
          <w:b/>
        </w:rPr>
        <w:t xml:space="preserve"> </w:t>
      </w:r>
      <w:r w:rsidRPr="007926CB">
        <w:rPr>
          <w:rFonts w:ascii="Arial" w:hAnsi="Arial" w:cs="Arial"/>
          <w:b/>
        </w:rPr>
        <w:t>set rater;</w:t>
      </w:r>
    </w:p>
    <w:p w14:paraId="64D53A01" w14:textId="77777777" w:rsidR="0099581F" w:rsidRPr="007926CB" w:rsidRDefault="0099581F" w:rsidP="0099581F">
      <w:pPr>
        <w:rPr>
          <w:rFonts w:ascii="Arial" w:hAnsi="Arial" w:cs="Arial"/>
          <w:b/>
        </w:rPr>
      </w:pPr>
      <w:r w:rsidRPr="007926CB">
        <w:rPr>
          <w:rFonts w:ascii="Arial" w:hAnsi="Arial" w:cs="Arial"/>
          <w:b/>
        </w:rPr>
        <w:t xml:space="preserve">   count = 0;</w:t>
      </w:r>
    </w:p>
    <w:p w14:paraId="631F229C" w14:textId="77777777" w:rsidR="0099581F" w:rsidRPr="007926CB" w:rsidRDefault="0099581F" w:rsidP="0099581F">
      <w:pPr>
        <w:rPr>
          <w:rFonts w:ascii="Arial" w:hAnsi="Arial" w:cs="Arial"/>
          <w:b/>
        </w:rPr>
      </w:pPr>
      <w:r w:rsidRPr="007926CB">
        <w:rPr>
          <w:rFonts w:ascii="Arial" w:hAnsi="Arial" w:cs="Arial"/>
          <w:b/>
        </w:rPr>
        <w:t xml:space="preserve">   if (rater1=rater2) then count=1;</w:t>
      </w:r>
    </w:p>
    <w:p w14:paraId="3C7FAA3E" w14:textId="77777777" w:rsidR="0099581F" w:rsidRDefault="0099581F" w:rsidP="0099581F">
      <w:pPr>
        <w:rPr>
          <w:rFonts w:ascii="Arial" w:hAnsi="Arial" w:cs="Arial"/>
          <w:b/>
        </w:rPr>
      </w:pPr>
      <w:r w:rsidRPr="007926CB">
        <w:rPr>
          <w:rFonts w:ascii="Arial" w:hAnsi="Arial" w:cs="Arial"/>
          <w:b/>
        </w:rPr>
        <w:t>run;</w:t>
      </w:r>
    </w:p>
    <w:p w14:paraId="08B2D1C3" w14:textId="77777777" w:rsidR="0099581F" w:rsidRDefault="0099581F" w:rsidP="0099581F">
      <w:pPr>
        <w:rPr>
          <w:rFonts w:ascii="Arial" w:hAnsi="Arial" w:cs="Arial"/>
        </w:rPr>
      </w:pPr>
    </w:p>
    <w:p w14:paraId="28EFBE47" w14:textId="77777777" w:rsidR="0099581F" w:rsidRPr="007926CB" w:rsidRDefault="0099581F" w:rsidP="0099581F">
      <w:pPr>
        <w:rPr>
          <w:rFonts w:ascii="Arial" w:hAnsi="Arial" w:cs="Arial"/>
          <w:b/>
        </w:rPr>
      </w:pPr>
      <w:r w:rsidRPr="007926CB">
        <w:rPr>
          <w:rFonts w:ascii="Arial" w:hAnsi="Arial" w:cs="Arial"/>
          <w:b/>
        </w:rPr>
        <w:t>proc means data=</w:t>
      </w:r>
      <w:r w:rsidRPr="00BD2C31">
        <w:rPr>
          <w:rFonts w:ascii="Arial" w:hAnsi="Arial" w:cs="Arial"/>
          <w:bCs/>
        </w:rPr>
        <w:t>rater2</w:t>
      </w:r>
      <w:r w:rsidRPr="007926CB">
        <w:rPr>
          <w:rFonts w:ascii="Arial" w:hAnsi="Arial" w:cs="Arial"/>
          <w:b/>
        </w:rPr>
        <w:t xml:space="preserve"> mean;</w:t>
      </w:r>
    </w:p>
    <w:p w14:paraId="10636A16" w14:textId="77777777" w:rsidR="0099581F" w:rsidRPr="007926CB" w:rsidRDefault="0099581F" w:rsidP="0099581F">
      <w:pPr>
        <w:rPr>
          <w:rFonts w:ascii="Arial" w:hAnsi="Arial" w:cs="Arial"/>
          <w:b/>
        </w:rPr>
      </w:pPr>
      <w:r w:rsidRPr="007926CB">
        <w:rPr>
          <w:rFonts w:ascii="Arial" w:hAnsi="Arial" w:cs="Arial"/>
          <w:b/>
        </w:rPr>
        <w:t xml:space="preserve">variable </w:t>
      </w:r>
      <w:r w:rsidRPr="00BD2C31">
        <w:rPr>
          <w:rFonts w:ascii="Arial" w:hAnsi="Arial" w:cs="Arial"/>
          <w:bCs/>
        </w:rPr>
        <w:t>count</w:t>
      </w:r>
      <w:r w:rsidRPr="007926CB">
        <w:rPr>
          <w:rFonts w:ascii="Arial" w:hAnsi="Arial" w:cs="Arial"/>
          <w:b/>
        </w:rPr>
        <w:t>;</w:t>
      </w:r>
    </w:p>
    <w:p w14:paraId="50E97B9F" w14:textId="77777777" w:rsidR="0099581F" w:rsidRPr="007926CB" w:rsidRDefault="0099581F" w:rsidP="0099581F">
      <w:pPr>
        <w:rPr>
          <w:rFonts w:ascii="Arial" w:hAnsi="Arial" w:cs="Arial"/>
          <w:b/>
        </w:rPr>
      </w:pPr>
      <w:r w:rsidRPr="007926CB">
        <w:rPr>
          <w:rFonts w:ascii="Arial" w:hAnsi="Arial" w:cs="Arial"/>
          <w:b/>
        </w:rPr>
        <w:t>run;</w:t>
      </w:r>
    </w:p>
    <w:p w14:paraId="2838745B" w14:textId="77777777" w:rsidR="0099581F" w:rsidRDefault="0099581F" w:rsidP="0099581F">
      <w:pPr>
        <w:autoSpaceDE w:val="0"/>
        <w:autoSpaceDN w:val="0"/>
        <w:adjustRightInd w:val="0"/>
        <w:rPr>
          <w:lang w:bidi="ar-SA"/>
        </w:rPr>
      </w:pPr>
    </w:p>
    <w:p w14:paraId="7E33E3E0" w14:textId="6CE61CE4" w:rsidR="0099581F" w:rsidRDefault="0099581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/* syntax for Cohen’s kappa */</w:t>
      </w:r>
    </w:p>
    <w:p w14:paraId="3DA254D5" w14:textId="52EF5934" w:rsidR="0099581F" w:rsidRDefault="0099581F">
      <w:pPr>
        <w:rPr>
          <w:rFonts w:ascii="Arial" w:hAnsi="Arial" w:cs="Arial"/>
          <w:b/>
          <w:bCs/>
        </w:rPr>
      </w:pPr>
    </w:p>
    <w:p w14:paraId="3BF2C8FC" w14:textId="77777777" w:rsidR="0099581F" w:rsidRPr="00927122" w:rsidRDefault="0099581F" w:rsidP="0099581F">
      <w:pPr>
        <w:rPr>
          <w:rFonts w:ascii="Arial" w:hAnsi="Arial" w:cs="Arial"/>
          <w:b/>
        </w:rPr>
      </w:pPr>
      <w:proofErr w:type="spellStart"/>
      <w:r w:rsidRPr="00927122">
        <w:rPr>
          <w:rFonts w:ascii="Arial" w:hAnsi="Arial" w:cs="Arial"/>
          <w:b/>
        </w:rPr>
        <w:t>proc</w:t>
      </w:r>
      <w:proofErr w:type="spellEnd"/>
      <w:r w:rsidRPr="00927122">
        <w:rPr>
          <w:rFonts w:ascii="Arial" w:hAnsi="Arial" w:cs="Arial"/>
          <w:b/>
        </w:rPr>
        <w:t xml:space="preserve"> </w:t>
      </w:r>
      <w:proofErr w:type="spellStart"/>
      <w:r w:rsidRPr="00927122">
        <w:rPr>
          <w:rFonts w:ascii="Arial" w:hAnsi="Arial" w:cs="Arial"/>
          <w:b/>
        </w:rPr>
        <w:t>surveyfreq</w:t>
      </w:r>
      <w:proofErr w:type="spellEnd"/>
      <w:r w:rsidRPr="00927122">
        <w:rPr>
          <w:rFonts w:ascii="Arial" w:hAnsi="Arial" w:cs="Arial"/>
          <w:b/>
        </w:rPr>
        <w:t xml:space="preserve"> data=</w:t>
      </w:r>
      <w:r w:rsidRPr="00BD2C31">
        <w:rPr>
          <w:rFonts w:ascii="Arial" w:hAnsi="Arial" w:cs="Arial"/>
          <w:bCs/>
        </w:rPr>
        <w:t>rate</w:t>
      </w:r>
      <w:r w:rsidRPr="00927122">
        <w:rPr>
          <w:rFonts w:ascii="Arial" w:hAnsi="Arial" w:cs="Arial"/>
          <w:b/>
        </w:rPr>
        <w:t xml:space="preserve">r </w:t>
      </w:r>
      <w:proofErr w:type="spellStart"/>
      <w:r w:rsidRPr="00927122">
        <w:rPr>
          <w:rFonts w:ascii="Arial" w:hAnsi="Arial" w:cs="Arial"/>
          <w:b/>
        </w:rPr>
        <w:t>varmethod</w:t>
      </w:r>
      <w:proofErr w:type="spellEnd"/>
      <w:r w:rsidRPr="00927122">
        <w:rPr>
          <w:rFonts w:ascii="Arial" w:hAnsi="Arial" w:cs="Arial"/>
          <w:b/>
        </w:rPr>
        <w:t xml:space="preserve"> = jackknife;</w:t>
      </w:r>
      <w:bookmarkStart w:id="0" w:name="_GoBack"/>
      <w:bookmarkEnd w:id="0"/>
    </w:p>
    <w:p w14:paraId="6C1544A2" w14:textId="77777777" w:rsidR="0099581F" w:rsidRPr="00927122" w:rsidRDefault="0099581F" w:rsidP="0099581F">
      <w:pPr>
        <w:rPr>
          <w:rFonts w:ascii="Arial" w:hAnsi="Arial" w:cs="Arial"/>
          <w:b/>
        </w:rPr>
      </w:pPr>
      <w:r w:rsidRPr="00927122">
        <w:rPr>
          <w:rFonts w:ascii="Arial" w:hAnsi="Arial" w:cs="Arial"/>
          <w:b/>
        </w:rPr>
        <w:t xml:space="preserve">  tables </w:t>
      </w:r>
      <w:proofErr w:type="spellStart"/>
      <w:r w:rsidRPr="00BD2C31">
        <w:rPr>
          <w:rFonts w:ascii="Arial" w:hAnsi="Arial" w:cs="Arial"/>
          <w:bCs/>
        </w:rPr>
        <w:t>rater1</w:t>
      </w:r>
      <w:proofErr w:type="spellEnd"/>
      <w:r w:rsidRPr="00BD2C31">
        <w:rPr>
          <w:rFonts w:ascii="Arial" w:hAnsi="Arial" w:cs="Arial"/>
          <w:bCs/>
        </w:rPr>
        <w:t xml:space="preserve"> * </w:t>
      </w:r>
      <w:proofErr w:type="spellStart"/>
      <w:r w:rsidRPr="00BD2C31">
        <w:rPr>
          <w:rFonts w:ascii="Arial" w:hAnsi="Arial" w:cs="Arial"/>
          <w:bCs/>
        </w:rPr>
        <w:t>rater2</w:t>
      </w:r>
      <w:proofErr w:type="spellEnd"/>
      <w:r w:rsidRPr="00927122">
        <w:rPr>
          <w:rFonts w:ascii="Arial" w:hAnsi="Arial" w:cs="Arial"/>
          <w:b/>
        </w:rPr>
        <w:t>/</w:t>
      </w:r>
      <w:proofErr w:type="spellStart"/>
      <w:r w:rsidRPr="00927122">
        <w:rPr>
          <w:rFonts w:ascii="Arial" w:hAnsi="Arial" w:cs="Arial"/>
          <w:b/>
        </w:rPr>
        <w:t>noprint</w:t>
      </w:r>
      <w:proofErr w:type="spellEnd"/>
      <w:r w:rsidRPr="00927122">
        <w:rPr>
          <w:rFonts w:ascii="Arial" w:hAnsi="Arial" w:cs="Arial"/>
          <w:b/>
        </w:rPr>
        <w:t xml:space="preserve"> kappa;</w:t>
      </w:r>
    </w:p>
    <w:p w14:paraId="06F6F9EF" w14:textId="77777777" w:rsidR="0099581F" w:rsidRDefault="0099581F" w:rsidP="0099581F">
      <w:pPr>
        <w:rPr>
          <w:rFonts w:ascii="Arial" w:hAnsi="Arial" w:cs="Arial"/>
          <w:b/>
        </w:rPr>
      </w:pPr>
      <w:r w:rsidRPr="00927122">
        <w:rPr>
          <w:rFonts w:ascii="Arial" w:hAnsi="Arial" w:cs="Arial"/>
          <w:b/>
        </w:rPr>
        <w:t>run;</w:t>
      </w:r>
    </w:p>
    <w:p w14:paraId="433DFBD4" w14:textId="4BDEFBB3" w:rsidR="0099581F" w:rsidRDefault="0099581F">
      <w:pPr>
        <w:rPr>
          <w:rFonts w:ascii="Arial" w:hAnsi="Arial" w:cs="Arial"/>
          <w:b/>
          <w:bCs/>
        </w:rPr>
      </w:pPr>
    </w:p>
    <w:p w14:paraId="446ACC82" w14:textId="5380AD85" w:rsidR="0099581F" w:rsidRDefault="0099581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/* syntax for coefficient alpha based on raters */</w:t>
      </w:r>
    </w:p>
    <w:p w14:paraId="1B34823D" w14:textId="48752378" w:rsidR="0099581F" w:rsidRDefault="0099581F">
      <w:pPr>
        <w:rPr>
          <w:rFonts w:ascii="Arial" w:hAnsi="Arial" w:cs="Arial"/>
          <w:b/>
          <w:bCs/>
        </w:rPr>
      </w:pPr>
    </w:p>
    <w:p w14:paraId="198D30B8" w14:textId="77777777" w:rsidR="0099581F" w:rsidRPr="00BA4144" w:rsidRDefault="0099581F" w:rsidP="0099581F">
      <w:pPr>
        <w:rPr>
          <w:rFonts w:ascii="Arial" w:hAnsi="Arial"/>
          <w:b/>
          <w:bCs/>
          <w:szCs w:val="20"/>
          <w:lang w:bidi="ar-SA"/>
        </w:rPr>
      </w:pPr>
      <w:proofErr w:type="spellStart"/>
      <w:r w:rsidRPr="00BA4144">
        <w:rPr>
          <w:rFonts w:ascii="Arial" w:hAnsi="Arial"/>
          <w:b/>
          <w:bCs/>
          <w:szCs w:val="20"/>
          <w:lang w:bidi="ar-SA"/>
        </w:rPr>
        <w:t>proc</w:t>
      </w:r>
      <w:proofErr w:type="spellEnd"/>
      <w:r w:rsidRPr="00BA4144">
        <w:rPr>
          <w:rFonts w:ascii="Arial" w:hAnsi="Arial"/>
          <w:b/>
          <w:bCs/>
          <w:szCs w:val="20"/>
          <w:lang w:bidi="ar-SA"/>
        </w:rPr>
        <w:t xml:space="preserve"> </w:t>
      </w:r>
      <w:proofErr w:type="spellStart"/>
      <w:r w:rsidRPr="00BA4144">
        <w:rPr>
          <w:rFonts w:ascii="Arial" w:hAnsi="Arial"/>
          <w:b/>
          <w:bCs/>
          <w:szCs w:val="20"/>
          <w:lang w:bidi="ar-SA"/>
        </w:rPr>
        <w:t>corr</w:t>
      </w:r>
      <w:proofErr w:type="spellEnd"/>
      <w:r w:rsidRPr="00BA4144">
        <w:rPr>
          <w:rFonts w:ascii="Arial" w:hAnsi="Arial"/>
          <w:b/>
          <w:bCs/>
          <w:szCs w:val="20"/>
          <w:lang w:bidi="ar-SA"/>
        </w:rPr>
        <w:t xml:space="preserve"> data=</w:t>
      </w:r>
      <w:r w:rsidRPr="00714CC5">
        <w:rPr>
          <w:rFonts w:ascii="Arial" w:hAnsi="Arial"/>
          <w:szCs w:val="20"/>
          <w:lang w:bidi="ar-SA"/>
        </w:rPr>
        <w:t>rater</w:t>
      </w:r>
      <w:r w:rsidRPr="00BA4144">
        <w:rPr>
          <w:rFonts w:ascii="Arial" w:hAnsi="Arial"/>
          <w:b/>
          <w:bCs/>
          <w:szCs w:val="20"/>
          <w:lang w:bidi="ar-SA"/>
        </w:rPr>
        <w:t xml:space="preserve"> </w:t>
      </w:r>
      <w:proofErr w:type="spellStart"/>
      <w:r w:rsidRPr="00BA4144">
        <w:rPr>
          <w:rFonts w:ascii="Arial" w:hAnsi="Arial"/>
          <w:b/>
          <w:bCs/>
          <w:szCs w:val="20"/>
          <w:lang w:bidi="ar-SA"/>
        </w:rPr>
        <w:t>nocorr</w:t>
      </w:r>
      <w:proofErr w:type="spellEnd"/>
      <w:r w:rsidRPr="00BA4144">
        <w:rPr>
          <w:rFonts w:ascii="Arial" w:hAnsi="Arial"/>
          <w:b/>
          <w:bCs/>
          <w:szCs w:val="20"/>
          <w:lang w:bidi="ar-SA"/>
        </w:rPr>
        <w:t xml:space="preserve"> alpha</w:t>
      </w:r>
      <w:r>
        <w:rPr>
          <w:rFonts w:ascii="Arial" w:hAnsi="Arial"/>
          <w:b/>
          <w:bCs/>
          <w:szCs w:val="20"/>
          <w:lang w:bidi="ar-SA"/>
        </w:rPr>
        <w:t xml:space="preserve"> </w:t>
      </w:r>
      <w:proofErr w:type="spellStart"/>
      <w:r>
        <w:rPr>
          <w:rFonts w:ascii="Arial" w:hAnsi="Arial"/>
          <w:b/>
          <w:bCs/>
          <w:szCs w:val="20"/>
          <w:lang w:bidi="ar-SA"/>
        </w:rPr>
        <w:t>nomiss</w:t>
      </w:r>
      <w:proofErr w:type="spellEnd"/>
      <w:r w:rsidRPr="00BA4144">
        <w:rPr>
          <w:rFonts w:ascii="Arial" w:hAnsi="Arial"/>
          <w:b/>
          <w:bCs/>
          <w:szCs w:val="20"/>
          <w:lang w:bidi="ar-SA"/>
        </w:rPr>
        <w:t>;</w:t>
      </w:r>
    </w:p>
    <w:p w14:paraId="5892B5CB" w14:textId="77777777" w:rsidR="0099581F" w:rsidRPr="00BA4144" w:rsidRDefault="0099581F" w:rsidP="0099581F">
      <w:pPr>
        <w:rPr>
          <w:rFonts w:ascii="Arial" w:hAnsi="Arial"/>
          <w:b/>
          <w:bCs/>
          <w:szCs w:val="20"/>
          <w:lang w:bidi="ar-SA"/>
        </w:rPr>
      </w:pPr>
      <w:r w:rsidRPr="00BA4144">
        <w:rPr>
          <w:rFonts w:ascii="Arial" w:hAnsi="Arial"/>
          <w:b/>
          <w:bCs/>
          <w:szCs w:val="20"/>
          <w:lang w:bidi="ar-SA"/>
        </w:rPr>
        <w:t xml:space="preserve">  variables </w:t>
      </w:r>
      <w:r w:rsidRPr="00714CC5">
        <w:rPr>
          <w:rFonts w:ascii="Arial" w:hAnsi="Arial"/>
          <w:szCs w:val="20"/>
          <w:lang w:bidi="ar-SA"/>
        </w:rPr>
        <w:t>rater1 rater2 rater3</w:t>
      </w:r>
      <w:r w:rsidRPr="00BA4144">
        <w:rPr>
          <w:rFonts w:ascii="Arial" w:hAnsi="Arial"/>
          <w:b/>
          <w:bCs/>
          <w:szCs w:val="20"/>
          <w:lang w:bidi="ar-SA"/>
        </w:rPr>
        <w:t>;</w:t>
      </w:r>
    </w:p>
    <w:p w14:paraId="0F551A5F" w14:textId="0A8DB2C4" w:rsidR="0099581F" w:rsidRDefault="0099581F" w:rsidP="0099581F">
      <w:pPr>
        <w:rPr>
          <w:rFonts w:ascii="Arial" w:hAnsi="Arial"/>
          <w:b/>
          <w:bCs/>
          <w:szCs w:val="20"/>
          <w:lang w:bidi="ar-SA"/>
        </w:rPr>
      </w:pPr>
      <w:r w:rsidRPr="00BA4144">
        <w:rPr>
          <w:rFonts w:ascii="Arial" w:hAnsi="Arial"/>
          <w:b/>
          <w:bCs/>
          <w:szCs w:val="20"/>
          <w:lang w:bidi="ar-SA"/>
        </w:rPr>
        <w:t>run;</w:t>
      </w:r>
    </w:p>
    <w:p w14:paraId="790FCECF" w14:textId="6E7DD195" w:rsidR="0099581F" w:rsidRDefault="0099581F" w:rsidP="0099581F">
      <w:pPr>
        <w:rPr>
          <w:rFonts w:ascii="Arial" w:hAnsi="Arial"/>
          <w:b/>
          <w:bCs/>
          <w:szCs w:val="20"/>
          <w:lang w:bidi="ar-SA"/>
        </w:rPr>
      </w:pPr>
    </w:p>
    <w:p w14:paraId="50DE8D1B" w14:textId="77777777" w:rsidR="0099581F" w:rsidRDefault="0099581F">
      <w:pPr>
        <w:rPr>
          <w:rFonts w:ascii="Arial" w:hAnsi="Arial" w:cs="Arial"/>
          <w:b/>
          <w:bCs/>
        </w:rPr>
      </w:pPr>
    </w:p>
    <w:p w14:paraId="04B061D1" w14:textId="77777777" w:rsidR="0099581F" w:rsidRPr="0099581F" w:rsidRDefault="0099581F">
      <w:pPr>
        <w:rPr>
          <w:rFonts w:ascii="Arial" w:hAnsi="Arial" w:cs="Arial"/>
          <w:b/>
          <w:bCs/>
        </w:rPr>
      </w:pPr>
    </w:p>
    <w:sectPr w:rsidR="0099581F" w:rsidRPr="0099581F" w:rsidSect="00197371">
      <w:headerReference w:type="default" r:id="rId6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0B83DB" w14:textId="77777777" w:rsidR="0018424D" w:rsidRDefault="0018424D" w:rsidP="00197371">
      <w:r>
        <w:separator/>
      </w:r>
    </w:p>
  </w:endnote>
  <w:endnote w:type="continuationSeparator" w:id="0">
    <w:p w14:paraId="7E3C0C47" w14:textId="77777777" w:rsidR="0018424D" w:rsidRDefault="0018424D" w:rsidP="00197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8562DE" w14:textId="77777777" w:rsidR="0018424D" w:rsidRDefault="0018424D" w:rsidP="00197371">
      <w:r>
        <w:separator/>
      </w:r>
    </w:p>
  </w:footnote>
  <w:footnote w:type="continuationSeparator" w:id="0">
    <w:p w14:paraId="6ED5CBAD" w14:textId="77777777" w:rsidR="0018424D" w:rsidRDefault="0018424D" w:rsidP="00197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31EC1" w14:textId="17745290" w:rsidR="00197371" w:rsidRDefault="00197371" w:rsidP="00197371">
    <w:pPr>
      <w:pStyle w:val="Header"/>
      <w:tabs>
        <w:tab w:val="left" w:pos="7200"/>
      </w:tabs>
      <w:rPr>
        <w:rFonts w:ascii="Arial" w:hAnsi="Arial" w:cs="Arial"/>
        <w:color w:val="000000"/>
        <w:sz w:val="20"/>
        <w:szCs w:val="20"/>
        <w:shd w:val="clear" w:color="auto" w:fill="FFFFFF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This is a supplementary resource to </w:t>
    </w:r>
    <w:r>
      <w:rPr>
        <w:rFonts w:ascii="Arial" w:hAnsi="Arial" w:cs="Arial"/>
        <w:i/>
        <w:iCs/>
        <w:color w:val="000000"/>
        <w:sz w:val="20"/>
        <w:szCs w:val="20"/>
        <w:shd w:val="clear" w:color="auto" w:fill="FFFFFF"/>
      </w:rPr>
      <w:t>Measurement Theory and Applications for the Social Sciences</w:t>
    </w:r>
    <w:r>
      <w:rPr>
        <w:rFonts w:ascii="Arial" w:hAnsi="Arial" w:cs="Arial"/>
        <w:color w:val="000000"/>
        <w:sz w:val="20"/>
        <w:szCs w:val="20"/>
        <w:shd w:val="clear" w:color="auto" w:fill="FFFFFF"/>
      </w:rPr>
      <w:t xml:space="preserve">, </w:t>
    </w:r>
  </w:p>
  <w:p w14:paraId="3A380F4D" w14:textId="79A704E9" w:rsidR="00197371" w:rsidRDefault="00197371" w:rsidP="00197371">
    <w:pPr>
      <w:pStyle w:val="Header"/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 xml:space="preserve">by Deborah L. </w:t>
    </w:r>
    <w:proofErr w:type="spellStart"/>
    <w:r>
      <w:rPr>
        <w:rFonts w:ascii="Arial" w:hAnsi="Arial" w:cs="Arial"/>
        <w:color w:val="000000"/>
        <w:sz w:val="20"/>
        <w:szCs w:val="20"/>
        <w:shd w:val="clear" w:color="auto" w:fill="FFFFFF"/>
      </w:rPr>
      <w:t>Bandalos</w:t>
    </w:r>
    <w:proofErr w:type="spellEnd"/>
    <w:r>
      <w:rPr>
        <w:rFonts w:ascii="Arial" w:hAnsi="Arial" w:cs="Arial"/>
        <w:color w:val="000000"/>
        <w:sz w:val="20"/>
        <w:szCs w:val="20"/>
        <w:shd w:val="clear" w:color="auto" w:fill="FFFFFF"/>
      </w:rPr>
      <w:t>. Copyright © 2018 by The Guilford Press.</w:t>
    </w:r>
  </w:p>
  <w:p w14:paraId="1FB8159D" w14:textId="77777777" w:rsidR="00197371" w:rsidRDefault="0019737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81F"/>
    <w:rsid w:val="0018424D"/>
    <w:rsid w:val="00197371"/>
    <w:rsid w:val="007D1B2E"/>
    <w:rsid w:val="0099581F"/>
    <w:rsid w:val="00B2508E"/>
    <w:rsid w:val="00C109F8"/>
    <w:rsid w:val="00E53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04A94A"/>
  <w15:chartTrackingRefBased/>
  <w15:docId w15:val="{4F4A9A6B-0B47-4069-9A75-CF193F7E8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73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7371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1973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7371"/>
    <w:rPr>
      <w:rFonts w:ascii="Times New Roman" w:eastAsia="Times New Roman" w:hAnsi="Times New Roman" w:cs="Times New Roman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6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Bandalos, Deborah Louise - bandaldl</dc:creator>
  <cp:keywords/>
  <dc:description/>
  <cp:lastModifiedBy>Liz Geller</cp:lastModifiedBy>
  <cp:revision>2</cp:revision>
  <dcterms:created xsi:type="dcterms:W3CDTF">2021-02-20T23:55:00Z</dcterms:created>
  <dcterms:modified xsi:type="dcterms:W3CDTF">2021-08-17T21:24:00Z</dcterms:modified>
</cp:coreProperties>
</file>